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353589C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E60B49">
        <w:rPr>
          <w:rFonts w:ascii="Garamond" w:hAnsi="Garamond"/>
          <w:sz w:val="24"/>
          <w:szCs w:val="24"/>
        </w:rPr>
        <w:t>4</w:t>
      </w:r>
      <w:r w:rsidR="00C94B70">
        <w:rPr>
          <w:rFonts w:ascii="Garamond" w:hAnsi="Garamond"/>
          <w:sz w:val="24"/>
          <w:szCs w:val="24"/>
        </w:rPr>
        <w:t>2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3EF816DB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94B70" w:rsidRPr="00CF1A7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https://zakazky.zcu.cz/contract_display_5511.html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5953A4B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759CC">
        <w:rPr>
          <w:rFonts w:ascii="Garamond" w:hAnsi="Garamond" w:cs="Arial"/>
          <w:b/>
          <w:sz w:val="22"/>
          <w:szCs w:val="22"/>
        </w:rPr>
        <w:t>0</w:t>
      </w:r>
      <w:r w:rsidR="00E60B49">
        <w:rPr>
          <w:rFonts w:ascii="Garamond" w:hAnsi="Garamond" w:cs="Arial"/>
          <w:b/>
          <w:sz w:val="22"/>
          <w:szCs w:val="22"/>
        </w:rPr>
        <w:t>4</w:t>
      </w:r>
      <w:r w:rsidR="005759CC">
        <w:rPr>
          <w:rFonts w:ascii="Garamond" w:hAnsi="Garamond" w:cs="Arial"/>
          <w:b/>
          <w:sz w:val="22"/>
          <w:szCs w:val="22"/>
        </w:rPr>
        <w:t>.10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C94B70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B8927" w14:textId="77777777" w:rsidR="001418BB" w:rsidRDefault="001418BB" w:rsidP="00795AAC">
      <w:r>
        <w:separator/>
      </w:r>
    </w:p>
  </w:endnote>
  <w:endnote w:type="continuationSeparator" w:id="0">
    <w:p w14:paraId="2B1E41CF" w14:textId="77777777" w:rsidR="001418BB" w:rsidRDefault="001418B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4AF0F3" w14:textId="77777777" w:rsidR="001418BB" w:rsidRDefault="001418BB" w:rsidP="00795AAC">
      <w:r>
        <w:separator/>
      </w:r>
    </w:p>
  </w:footnote>
  <w:footnote w:type="continuationSeparator" w:id="0">
    <w:p w14:paraId="4A768235" w14:textId="77777777" w:rsidR="001418BB" w:rsidRDefault="001418B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418BB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11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rWQGjfTjgOvkW/uRWrbEfObiUSuYADYfLOVzqb32YBM=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3UqFXFNFhK2vOZ5TS9rx0Bougoae/6NESSFHn4dYvvM=</DigestValue>
    </Reference>
  </SignedInfo>
  <SignatureValue>g2oGqNJdtL36xX8Bzs75NmrJb8EMYF+0WNNwNa/duuZitimmyCZ5W/3FvwvUNlW8h26r46nsMCCc
fzAKXfL5bZBB+hvWdOJJ2DzXqYQzIAG3LgQ3v/TEgvfU+cVtKeryUH8/8xNT72nn0RZR/aUAi6K9
MfqasDs2mFHucsTSag3xZH76YKnjgW35dh6Rxc6fTyYxbEO8MtiGcWWK/IUmnnUSCVmWpxf6blL4
fWTMwj51Saqb4zu2fzkw2bRwttv8x2qMvABn8WoeErQ5szsKhCHqs5hyq2rtHgV4jBDY4Mo+RK5t
TuwM99kQZRvTph1etK1XlbD5B/mjCOHIG99hKw==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ofYt+2roLSDTPZj51B74O5l9P3GJEtU15/JPRihGP+0=</DigestValue>
      </Reference>
      <Reference URI="/word/document.xml?ContentType=application/vnd.openxmlformats-officedocument.wordprocessingml.document.main+xml">
        <DigestMethod Algorithm="http://www.w3.org/2001/04/xmlenc#sha256"/>
        <DigestValue>svl6j81a+yq3it8w2ZFesJMBfbiiRlFUWdRD0YO1O6U=</DigestValue>
      </Reference>
      <Reference URI="/word/endnotes.xml?ContentType=application/vnd.openxmlformats-officedocument.wordprocessingml.endnotes+xml">
        <DigestMethod Algorithm="http://www.w3.org/2001/04/xmlenc#sha256"/>
        <DigestValue>goKHZHSg5gzEpqQkg+MkFXtyuZRBvASOJFQ3SCKNqig=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0XN9oteBmBvBQliGS6eLBHaGbHW2gke7FIUhELavRH8=</DigestValue>
      </Reference>
      <Reference URI="/word/footnotes.xml?ContentType=application/vnd.openxmlformats-officedocument.wordprocessingml.footnotes+xml">
        <DigestMethod Algorithm="http://www.w3.org/2001/04/xmlenc#sha256"/>
        <DigestValue>7tKjEXJkSvdS1ULzNx704vK8b0FuHLuXE+WwoYv1ff4=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jfKpWg+XcRumlhqXNSctab6dcXyv553xKlI7DzU3gYk=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2022-09-22T09:27:12Z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2022-09-22T09:27:12Z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7011ED-6E0B-4F76-85C6-497F6A56E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15</cp:revision>
  <cp:lastPrinted>2018-08-08T13:48:00Z</cp:lastPrinted>
  <dcterms:created xsi:type="dcterms:W3CDTF">2022-05-19T08:18:00Z</dcterms:created>
  <dcterms:modified xsi:type="dcterms:W3CDTF">2022-09-22T09:27:00Z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